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2ED6F00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00</w:t>
      </w:r>
      <w:r w:rsidR="002A219A">
        <w:rPr>
          <w:rFonts w:ascii="Garamond" w:hAnsi="Garamond"/>
          <w:sz w:val="24"/>
          <w:szCs w:val="24"/>
        </w:rPr>
        <w:t>3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47ABAB30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2A219A" w:rsidRPr="004471E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https://zakazky.zcu.cz/contract_display_4541.html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7F68AC1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E0757E" w:rsidRPr="00E0757E">
        <w:rPr>
          <w:rFonts w:ascii="Garamond" w:hAnsi="Garamond" w:cs="Arial"/>
          <w:b/>
          <w:sz w:val="22"/>
          <w:szCs w:val="22"/>
        </w:rPr>
        <w:t>2</w:t>
      </w:r>
      <w:r w:rsidR="00854424">
        <w:rPr>
          <w:rFonts w:ascii="Garamond" w:hAnsi="Garamond" w:cs="Arial"/>
          <w:b/>
          <w:sz w:val="22"/>
          <w:szCs w:val="22"/>
        </w:rPr>
        <w:t>7</w:t>
      </w:r>
      <w:r w:rsidR="006C4DD5" w:rsidRPr="00E0757E">
        <w:rPr>
          <w:rFonts w:ascii="Garamond" w:hAnsi="Garamond" w:cs="Arial"/>
          <w:b/>
          <w:sz w:val="22"/>
          <w:szCs w:val="22"/>
        </w:rPr>
        <w:t>.</w:t>
      </w:r>
      <w:r w:rsidR="00E0757E" w:rsidRPr="00E0757E">
        <w:rPr>
          <w:rFonts w:ascii="Garamond" w:hAnsi="Garamond" w:cs="Arial"/>
          <w:b/>
          <w:sz w:val="22"/>
          <w:szCs w:val="22"/>
        </w:rPr>
        <w:t>04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941B27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3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5%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D74A80" w16cid:durableId="23FD9328"/>
  <w16cid:commentId w16cid:paraId="726AB663" w16cid:durableId="23FD94F5"/>
  <w16cid:commentId w16cid:paraId="75800BFF" w16cid:durableId="23FD9329"/>
  <w16cid:commentId w16cid:paraId="4F995AD6" w16cid:durableId="23FD95D7"/>
  <w16cid:commentId w16cid:paraId="6C7ED268" w16cid:durableId="23FD93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4B07C" w14:textId="77777777" w:rsidR="00E53038" w:rsidRDefault="00E53038" w:rsidP="00795AAC">
      <w:r>
        <w:separator/>
      </w:r>
    </w:p>
  </w:endnote>
  <w:endnote w:type="continuationSeparator" w:id="0">
    <w:p w14:paraId="32AF83E6" w14:textId="77777777" w:rsidR="00E53038" w:rsidRDefault="00E530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416E1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D9FCC" w14:textId="77777777" w:rsidR="00E53038" w:rsidRDefault="00E53038" w:rsidP="00795AAC">
      <w:r>
        <w:separator/>
      </w:r>
    </w:p>
  </w:footnote>
  <w:footnote w:type="continuationSeparator" w:id="0">
    <w:p w14:paraId="312E239D" w14:textId="77777777" w:rsidR="00E53038" w:rsidRDefault="00E530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iroluk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www.energystar.gov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cocertified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ergystar.gov/products" TargetMode="External"/><Relationship Id="rId10" Type="http://schemas.openxmlformats.org/officeDocument/2006/relationships/hyperlink" Target="https://zakazky.zcu.cz/contract_display_4541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product-finder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fzCKfVobQoL11IYeJleMedjlq+E=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Y9uRNhPmCi8GN37llbNGfNHA7O4=</DigestValue>
    </Reference>
  </SignedInfo>
  <SignatureValue>JmAlIWo1aKFd6n1JFQqiAUMRB1NDankN2tSHhfhLr+MVgAhMSdS8AtWqwRbV+jdOgLohdHjTIKIE
4XKaPyKJz5PLLhD8CzRayVec7dxutp71ykSC5CORTkq0hDIOAQN/NAFgHjHxFliC7LAGNg2NNrSt
3v5s5zuL1ZbbsTJ+rkn/hMxHetNPC2OXvG3xxdCkvEE/fpGiURp3NnmEGxJoGcfRfzXcVez4yG1k
IjL5hfzclKPSy6ZQXSZ3tcEyofkHAr7GO0Iv4E7ooIG9o9UOK4aIZnK8IJs+EjxqhpfU+8isaHFo
LpTtfxND/TGI99Hklb31kWy6FFRFCaKgF1raYw==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zynKPJboCCQiGw5EA1sysktaZGw=</DigestValue>
      </Reference>
      <Reference URI="/word/settings.xml?ContentType=application/vnd.openxmlformats-officedocument.wordprocessingml.settings+xml">
        <DigestMethod Algorithm="http://www.w3.org/2000/09/xmldsig#sha1"/>
        <DigestValue>APyggGEw2MRRSjvlF3Mm2pIMYv8=</DigestValue>
      </Reference>
      <Reference URI="/word/styles.xml?ContentType=application/vnd.openxmlformats-officedocument.wordprocessingml.styles+xml">
        <DigestMethod Algorithm="http://www.w3.org/2000/09/xmldsig#sha1"/>
        <DigestValue>BQxZixuojKgYGmVD9ijeo2gmvew=</DigestValue>
      </Reference>
      <Reference URI="/word/numbering.xml?ContentType=application/vnd.openxmlformats-officedocument.wordprocessingml.numbering+xml">
        <DigestMethod Algorithm="http://www.w3.org/2000/09/xmldsig#sha1"/>
        <DigestValue>pOGhzS//C9X40rHlgCoSTWeOTb4=</DigestValue>
      </Reference>
      <Reference URI="/word/fontTable.xml?ContentType=application/vnd.openxmlformats-officedocument.wordprocessingml.fontTable+xml">
        <DigestMethod Algorithm="http://www.w3.org/2000/09/xmldsig#sha1"/>
        <DigestValue>guykB0ezL7rwjcxzSoMkBTZYoKI=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ISF2H3yiJi/wVLt28DvmleDxGNw=</DigestValue>
      </Reference>
      <Reference URI="/word/document.xml?ContentType=application/vnd.openxmlformats-officedocument.wordprocessingml.document.main+xml">
        <DigestMethod Algorithm="http://www.w3.org/2000/09/xmldsig#sha1"/>
        <DigestValue>VVflyxKb5oRwk9DCLhvVprKrw68=</DigestValue>
      </Reference>
      <Reference URI="/word/webSettings.xml?ContentType=application/vnd.openxmlformats-officedocument.wordprocessingml.webSettings+xml">
        <DigestMethod Algorithm="http://www.w3.org/2000/09/xmldsig#sha1"/>
        <DigestValue>PY+d5n/7q4Bfi26icvUzSdqj/Bw=</DigestValue>
      </Reference>
      <Reference URI="/word/footnotes.xml?ContentType=application/vnd.openxmlformats-officedocument.wordprocessingml.footnotes+xml">
        <DigestMethod Algorithm="http://www.w3.org/2000/09/xmldsig#sha1"/>
        <DigestValue>hxJHCLEQoFIgVmjMkVduvpCCPgo=</DigestValue>
      </Reference>
      <Reference URI="/word/endnotes.xml?ContentType=application/vnd.openxmlformats-officedocument.wordprocessingml.endnotes+xml">
        <DigestMethod Algorithm="http://www.w3.org/2000/09/xmldsig#sha1"/>
        <DigestValue>7gDUokfqOzfp93Yq9+syq0+JWHk=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Uz+iJrCu3L+F+3hCUp0wonsqjzQ=</DigestValue>
      </Reference>
    </Manifest>
    <SignatureProperties>
      <SignatureProperty Id="idSignatureTime" Target="#idPackageSignature">
        <mdssi:SignatureTime>
          <mdssi:Format>YYYY-MM-DDThh:mm:ssTZD</mdssi:Format>
          <mdssi:Value>2021-04-16T07:58:54Z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2021-04-16T07:58:54Z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8549F-C460-4502-8A1F-FFC0161C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2662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2021-03-19T09:53:00Z</dcterms:created>
  <dcterms:modified xsi:type="dcterms:W3CDTF">2021-04-16T07:58:00Z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